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00B5" w14:textId="79424726" w:rsidR="00A943E1" w:rsidRDefault="00A943E1" w:rsidP="00A943E1">
      <w:pPr>
        <w:tabs>
          <w:tab w:val="left" w:pos="6795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E2A8B83" w14:textId="6136EDC4" w:rsidR="00A943E1" w:rsidRDefault="00A943E1" w:rsidP="00A943E1">
      <w:pPr>
        <w:tabs>
          <w:tab w:val="left" w:pos="6900"/>
        </w:tabs>
        <w:spacing w:after="0" w:line="240" w:lineRule="auto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</w:r>
    </w:p>
    <w:p w14:paraId="1CDBB619" w14:textId="4C240D99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4C284B">
        <w:rPr>
          <w:rFonts w:asciiTheme="majorHAnsi" w:hAnsiTheme="majorHAnsi"/>
          <w:b/>
          <w:bCs/>
          <w:color w:val="000000" w:themeColor="text1"/>
          <w:sz w:val="24"/>
          <w:szCs w:val="24"/>
        </w:rPr>
        <w:t>.</w:t>
      </w:r>
      <w:r w:rsidR="007A4FEF">
        <w:rPr>
          <w:rFonts w:asciiTheme="majorHAnsi" w:hAnsiTheme="majorHAnsi"/>
          <w:b/>
          <w:bCs/>
          <w:color w:val="000000" w:themeColor="text1"/>
          <w:sz w:val="24"/>
          <w:szCs w:val="24"/>
        </w:rPr>
        <w:t>2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5F7A8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SWZ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03FF292A" w:rsidR="0069224E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1B712F">
        <w:rPr>
          <w:rFonts w:asciiTheme="majorHAnsi" w:hAnsiTheme="majorHAnsi"/>
          <w:b/>
          <w:bCs/>
          <w:color w:val="000000" w:themeColor="text1"/>
          <w:sz w:val="24"/>
          <w:szCs w:val="24"/>
        </w:rPr>
        <w:t>2</w:t>
      </w:r>
    </w:p>
    <w:p w14:paraId="0B997096" w14:textId="7920F334" w:rsidR="009735F1" w:rsidRDefault="00F112E6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F112E6">
        <w:rPr>
          <w:rFonts w:ascii="Cambria" w:eastAsia="Times New Roman" w:hAnsi="Cambria" w:cs="Arial"/>
          <w:bCs/>
          <w:iCs/>
          <w:color w:val="000000"/>
        </w:rPr>
        <w:t>Dostawa monitorów</w:t>
      </w:r>
    </w:p>
    <w:p w14:paraId="525F37CD" w14:textId="77777777" w:rsidR="003405E2" w:rsidRPr="0012674B" w:rsidRDefault="003405E2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0"/>
        <w:gridCol w:w="1077"/>
        <w:gridCol w:w="1206"/>
        <w:gridCol w:w="2850"/>
        <w:gridCol w:w="2591"/>
        <w:gridCol w:w="1696"/>
        <w:gridCol w:w="1191"/>
        <w:gridCol w:w="1477"/>
        <w:gridCol w:w="1419"/>
        <w:gridCol w:w="1431"/>
      </w:tblGrid>
      <w:tr w:rsidR="00F719E2" w:rsidRPr="0012674B" w14:paraId="728CA4F7" w14:textId="77777777" w:rsidTr="00F805EB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67912F2D" w14:textId="06CAC621" w:rsidR="00F719E2" w:rsidRPr="0012674B" w:rsidRDefault="00F719E2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742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F719E2" w:rsidRPr="0012674B" w:rsidRDefault="00F719E2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26" w:type="pct"/>
            <w:shd w:val="clear" w:color="auto" w:fill="D9D9D9" w:themeFill="background1" w:themeFillShade="D9"/>
          </w:tcPr>
          <w:p w14:paraId="6F419644" w14:textId="0E02DDD5" w:rsidR="00F719E2" w:rsidRPr="0012674B" w:rsidRDefault="00F719E2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609F2064" w14:textId="77777777" w:rsidR="00F719E2" w:rsidRPr="0012674B" w:rsidRDefault="00F719E2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551" w:type="pct"/>
            <w:shd w:val="clear" w:color="auto" w:fill="D9D9D9" w:themeFill="background1" w:themeFillShade="D9"/>
            <w:vAlign w:val="center"/>
          </w:tcPr>
          <w:p w14:paraId="53F20C5F" w14:textId="77777777" w:rsidR="00F719E2" w:rsidRPr="0012674B" w:rsidRDefault="00F719E2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50AB49BA" w14:textId="0C7551D5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14:paraId="0BD10AF6" w14:textId="77777777" w:rsidR="00F719E2" w:rsidRPr="0012674B" w:rsidRDefault="00F719E2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61" w:type="pct"/>
            <w:shd w:val="clear" w:color="auto" w:fill="D9D9D9" w:themeFill="background1" w:themeFillShade="D9"/>
          </w:tcPr>
          <w:p w14:paraId="43FA0C48" w14:textId="362AD324" w:rsidR="00F719E2" w:rsidRPr="0012674B" w:rsidRDefault="00337C0E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65" w:type="pct"/>
            <w:shd w:val="clear" w:color="auto" w:fill="D9D9D9" w:themeFill="background1" w:themeFillShade="D9"/>
            <w:vAlign w:val="center"/>
          </w:tcPr>
          <w:p w14:paraId="66CF9422" w14:textId="5F185822" w:rsidR="00F719E2" w:rsidRPr="0012674B" w:rsidRDefault="00F719E2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F719E2" w:rsidRPr="0012674B" w14:paraId="3391D239" w14:textId="77777777" w:rsidTr="00F805EB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2DB1903E" w14:textId="77777777" w:rsidR="00F719E2" w:rsidRPr="0012674B" w:rsidRDefault="00F719E2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F719E2" w:rsidRPr="0012674B" w:rsidRDefault="00F719E2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26" w:type="pct"/>
            <w:shd w:val="clear" w:color="auto" w:fill="D9D9D9" w:themeFill="background1" w:themeFillShade="D9"/>
          </w:tcPr>
          <w:p w14:paraId="22B68B47" w14:textId="05EE09C5" w:rsidR="00F719E2" w:rsidRPr="0012674B" w:rsidRDefault="00F719E2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2928104B" w14:textId="574EC074" w:rsidR="00F719E2" w:rsidRPr="0012674B" w:rsidRDefault="009F314F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51" w:type="pct"/>
            <w:shd w:val="clear" w:color="auto" w:fill="D9D9D9" w:themeFill="background1" w:themeFillShade="D9"/>
            <w:vAlign w:val="center"/>
          </w:tcPr>
          <w:p w14:paraId="0105DE06" w14:textId="66810FF1" w:rsidR="00F719E2" w:rsidRPr="0012674B" w:rsidRDefault="009F314F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  <w:t>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59233850" w14:textId="39DF8E7D" w:rsidR="00F719E2" w:rsidRPr="0012674B" w:rsidRDefault="009F314F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14:paraId="37342E61" w14:textId="7162CAFC" w:rsidR="00F719E2" w:rsidRPr="0012674B" w:rsidRDefault="009F314F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F719E2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F719E2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]+VAT</w:t>
            </w:r>
          </w:p>
        </w:tc>
        <w:tc>
          <w:tcPr>
            <w:tcW w:w="461" w:type="pct"/>
            <w:shd w:val="clear" w:color="auto" w:fill="D9D9D9" w:themeFill="background1" w:themeFillShade="D9"/>
          </w:tcPr>
          <w:p w14:paraId="6B150098" w14:textId="2E64E959" w:rsidR="00F719E2" w:rsidRPr="0012674B" w:rsidRDefault="009F314F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65" w:type="pct"/>
            <w:shd w:val="clear" w:color="auto" w:fill="D9D9D9" w:themeFill="background1" w:themeFillShade="D9"/>
            <w:vAlign w:val="center"/>
          </w:tcPr>
          <w:p w14:paraId="67E411F5" w14:textId="3F752B0A" w:rsidR="00F719E2" w:rsidRPr="0012674B" w:rsidRDefault="009F314F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F719E2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F719E2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522A79" w:rsidRPr="0012674B" w14:paraId="486C979E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AF53E52" w14:textId="17623DCF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4D64A32F" w14:textId="0394EBB8" w:rsidR="00522A79" w:rsidRPr="00FC71D6" w:rsidRDefault="00A93B1D" w:rsidP="00522A79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="Cambria" w:hAnsi="Cambria"/>
              </w:rPr>
              <w:t>Monitor interaktywny 86</w:t>
            </w:r>
            <w:r w:rsidR="009F314F">
              <w:rPr>
                <w:rFonts w:ascii="Cambria" w:hAnsi="Cambria"/>
              </w:rPr>
              <w:t>’</w:t>
            </w:r>
          </w:p>
        </w:tc>
        <w:tc>
          <w:tcPr>
            <w:tcW w:w="926" w:type="pct"/>
            <w:shd w:val="clear" w:color="auto" w:fill="auto"/>
          </w:tcPr>
          <w:p w14:paraId="7CBDA31F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522A79" w:rsidRPr="0012674B" w:rsidRDefault="00522A79" w:rsidP="00522A79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DBA624F" w14:textId="617ACFA6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325A3868" w14:textId="68DB3370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A32C11A" w14:textId="10DE6CE4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1826DBB0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213C3D25" w14:textId="39425693" w:rsidR="00522A79" w:rsidRPr="0012674B" w:rsidRDefault="009F314F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u w:val="single"/>
              </w:rPr>
              <w:t>1</w:t>
            </w:r>
          </w:p>
        </w:tc>
        <w:tc>
          <w:tcPr>
            <w:tcW w:w="465" w:type="pct"/>
            <w:shd w:val="clear" w:color="auto" w:fill="auto"/>
          </w:tcPr>
          <w:p w14:paraId="79262BD6" w14:textId="6714BA4E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410D0EA4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0182D65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6A925C6C" w14:textId="6404B6D5" w:rsidR="00522A79" w:rsidRPr="00F27215" w:rsidRDefault="009F314F" w:rsidP="009F314F">
            <w:pPr>
              <w:rPr>
                <w:rFonts w:ascii="Cambria" w:hAnsi="Cambria" w:cstheme="minorHAnsi"/>
              </w:rPr>
            </w:pPr>
            <w:r>
              <w:rPr>
                <w:rFonts w:ascii="Cambria" w:hAnsi="Cambria"/>
              </w:rPr>
              <w:t>Monitor interaktywny 65’</w:t>
            </w:r>
            <w:r w:rsidR="00522A79" w:rsidRPr="007807BF">
              <w:rPr>
                <w:rFonts w:ascii="Cambria" w:hAnsi="Cambria"/>
              </w:rPr>
              <w:t xml:space="preserve"> </w:t>
            </w:r>
          </w:p>
        </w:tc>
        <w:tc>
          <w:tcPr>
            <w:tcW w:w="926" w:type="pct"/>
            <w:shd w:val="clear" w:color="auto" w:fill="auto"/>
          </w:tcPr>
          <w:p w14:paraId="01114569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0EA08784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5A80A78" w14:textId="3F7CF563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3AA663CD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C4F90E2" w14:textId="5CF6F175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3375E6AC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2A4F94CC" w14:textId="39AAA280" w:rsidR="00522A79" w:rsidRPr="0012674B" w:rsidRDefault="009F314F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u w:val="single"/>
              </w:rPr>
              <w:t>1</w:t>
            </w:r>
          </w:p>
        </w:tc>
        <w:tc>
          <w:tcPr>
            <w:tcW w:w="465" w:type="pct"/>
            <w:shd w:val="clear" w:color="auto" w:fill="auto"/>
          </w:tcPr>
          <w:p w14:paraId="4D1F33A5" w14:textId="729DC9B2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719E2" w:rsidRPr="0012674B" w14:paraId="66A20227" w14:textId="77777777" w:rsidTr="0043271D">
        <w:trPr>
          <w:trHeight w:val="264"/>
        </w:trPr>
        <w:tc>
          <w:tcPr>
            <w:tcW w:w="496" w:type="pct"/>
            <w:gridSpan w:val="2"/>
          </w:tcPr>
          <w:p w14:paraId="7659DEF6" w14:textId="77777777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504" w:type="pct"/>
            <w:gridSpan w:val="8"/>
            <w:shd w:val="clear" w:color="auto" w:fill="auto"/>
            <w:vAlign w:val="center"/>
          </w:tcPr>
          <w:p w14:paraId="0B203843" w14:textId="4BBB9542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7DF3C" w14:textId="77777777" w:rsidR="00C7157D" w:rsidRDefault="00C7157D" w:rsidP="000D2C3B">
      <w:pPr>
        <w:spacing w:after="0" w:line="240" w:lineRule="auto"/>
      </w:pPr>
      <w:r>
        <w:separator/>
      </w:r>
    </w:p>
  </w:endnote>
  <w:endnote w:type="continuationSeparator" w:id="0">
    <w:p w14:paraId="5A140648" w14:textId="77777777" w:rsidR="00C7157D" w:rsidRDefault="00C7157D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7349A" w14:textId="77777777" w:rsidR="00C7157D" w:rsidRDefault="00C7157D" w:rsidP="000D2C3B">
      <w:pPr>
        <w:spacing w:after="0" w:line="240" w:lineRule="auto"/>
      </w:pPr>
      <w:r>
        <w:separator/>
      </w:r>
    </w:p>
  </w:footnote>
  <w:footnote w:type="continuationSeparator" w:id="0">
    <w:p w14:paraId="42B1BE7C" w14:textId="77777777" w:rsidR="00C7157D" w:rsidRDefault="00C7157D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F719E2" w:rsidRDefault="00F719E2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7B6E61EA" w:rsidR="000E5894" w:rsidRPr="00085A7D" w:rsidRDefault="00DA1A90" w:rsidP="00085A7D">
    <w:pPr>
      <w:tabs>
        <w:tab w:val="left" w:pos="2190"/>
        <w:tab w:val="center" w:pos="4620"/>
      </w:tabs>
      <w:jc w:val="center"/>
    </w:pPr>
    <w:r w:rsidRPr="002136D1">
      <w:rPr>
        <w:noProof/>
      </w:rPr>
      <w:drawing>
        <wp:inline distT="0" distB="0" distL="0" distR="0" wp14:anchorId="54AF5421" wp14:editId="653B5538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B5F39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4CBC"/>
    <w:rsid w:val="001608A7"/>
    <w:rsid w:val="001636E6"/>
    <w:rsid w:val="00174B0F"/>
    <w:rsid w:val="00184BAE"/>
    <w:rsid w:val="00186BA9"/>
    <w:rsid w:val="00187967"/>
    <w:rsid w:val="001A601D"/>
    <w:rsid w:val="001B712F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1332F"/>
    <w:rsid w:val="00214E18"/>
    <w:rsid w:val="00233270"/>
    <w:rsid w:val="0023395F"/>
    <w:rsid w:val="002434F0"/>
    <w:rsid w:val="002436EA"/>
    <w:rsid w:val="00245DAF"/>
    <w:rsid w:val="00246C09"/>
    <w:rsid w:val="0025040C"/>
    <w:rsid w:val="00252188"/>
    <w:rsid w:val="00254439"/>
    <w:rsid w:val="00273CC8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D51EB"/>
    <w:rsid w:val="002E192C"/>
    <w:rsid w:val="002E2404"/>
    <w:rsid w:val="002E3AB4"/>
    <w:rsid w:val="002E7C59"/>
    <w:rsid w:val="002F114A"/>
    <w:rsid w:val="002F4066"/>
    <w:rsid w:val="002F7F54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37C0E"/>
    <w:rsid w:val="00340165"/>
    <w:rsid w:val="00340326"/>
    <w:rsid w:val="003405E2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6E5D"/>
    <w:rsid w:val="003F79A0"/>
    <w:rsid w:val="00403057"/>
    <w:rsid w:val="00404849"/>
    <w:rsid w:val="00407A77"/>
    <w:rsid w:val="0041127F"/>
    <w:rsid w:val="004253C8"/>
    <w:rsid w:val="00431A7D"/>
    <w:rsid w:val="0043271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691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A79"/>
    <w:rsid w:val="00522F57"/>
    <w:rsid w:val="0052308B"/>
    <w:rsid w:val="00531392"/>
    <w:rsid w:val="005375F3"/>
    <w:rsid w:val="0054035B"/>
    <w:rsid w:val="005411D3"/>
    <w:rsid w:val="005450BB"/>
    <w:rsid w:val="00546FD3"/>
    <w:rsid w:val="00550AEF"/>
    <w:rsid w:val="00550B1D"/>
    <w:rsid w:val="005634A5"/>
    <w:rsid w:val="00563E87"/>
    <w:rsid w:val="00566A3E"/>
    <w:rsid w:val="00577778"/>
    <w:rsid w:val="0058176E"/>
    <w:rsid w:val="005836CD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6ACF"/>
    <w:rsid w:val="00613D19"/>
    <w:rsid w:val="00626F86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2ADB"/>
    <w:rsid w:val="00763CD0"/>
    <w:rsid w:val="00773ADB"/>
    <w:rsid w:val="007772F1"/>
    <w:rsid w:val="00785BC0"/>
    <w:rsid w:val="00796EDD"/>
    <w:rsid w:val="007A389D"/>
    <w:rsid w:val="007A3B01"/>
    <w:rsid w:val="007A4FEF"/>
    <w:rsid w:val="007B430C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0A33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61283"/>
    <w:rsid w:val="00963F3A"/>
    <w:rsid w:val="009668EC"/>
    <w:rsid w:val="009735F1"/>
    <w:rsid w:val="009740A5"/>
    <w:rsid w:val="00980276"/>
    <w:rsid w:val="009825B4"/>
    <w:rsid w:val="00982BED"/>
    <w:rsid w:val="0098590B"/>
    <w:rsid w:val="0098663E"/>
    <w:rsid w:val="009950A8"/>
    <w:rsid w:val="009954BA"/>
    <w:rsid w:val="00996927"/>
    <w:rsid w:val="00997ABF"/>
    <w:rsid w:val="009A394A"/>
    <w:rsid w:val="009A7E11"/>
    <w:rsid w:val="009B078C"/>
    <w:rsid w:val="009B416C"/>
    <w:rsid w:val="009B6539"/>
    <w:rsid w:val="009C0078"/>
    <w:rsid w:val="009C1C9C"/>
    <w:rsid w:val="009C4F2D"/>
    <w:rsid w:val="009C77D2"/>
    <w:rsid w:val="009D18DF"/>
    <w:rsid w:val="009D313D"/>
    <w:rsid w:val="009E0438"/>
    <w:rsid w:val="009E6902"/>
    <w:rsid w:val="009F314F"/>
    <w:rsid w:val="009F67EA"/>
    <w:rsid w:val="00A01D5F"/>
    <w:rsid w:val="00A1036F"/>
    <w:rsid w:val="00A1050B"/>
    <w:rsid w:val="00A10631"/>
    <w:rsid w:val="00A212DA"/>
    <w:rsid w:val="00A3130E"/>
    <w:rsid w:val="00A31441"/>
    <w:rsid w:val="00A334FA"/>
    <w:rsid w:val="00A37718"/>
    <w:rsid w:val="00A37FAC"/>
    <w:rsid w:val="00A52703"/>
    <w:rsid w:val="00A56CE9"/>
    <w:rsid w:val="00A5721F"/>
    <w:rsid w:val="00A703D6"/>
    <w:rsid w:val="00A76206"/>
    <w:rsid w:val="00A82AB5"/>
    <w:rsid w:val="00A865A1"/>
    <w:rsid w:val="00A86FE4"/>
    <w:rsid w:val="00A93B1D"/>
    <w:rsid w:val="00A943E1"/>
    <w:rsid w:val="00A958AC"/>
    <w:rsid w:val="00A979CA"/>
    <w:rsid w:val="00AA63D5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1AC1"/>
    <w:rsid w:val="00B47DB1"/>
    <w:rsid w:val="00B54219"/>
    <w:rsid w:val="00B6417A"/>
    <w:rsid w:val="00B76717"/>
    <w:rsid w:val="00B77BCC"/>
    <w:rsid w:val="00B82F9E"/>
    <w:rsid w:val="00B969DA"/>
    <w:rsid w:val="00BA263C"/>
    <w:rsid w:val="00BA45FB"/>
    <w:rsid w:val="00BA5774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3234"/>
    <w:rsid w:val="00BF7B28"/>
    <w:rsid w:val="00C0384A"/>
    <w:rsid w:val="00C06BEC"/>
    <w:rsid w:val="00C11B4C"/>
    <w:rsid w:val="00C1380C"/>
    <w:rsid w:val="00C1398B"/>
    <w:rsid w:val="00C150DC"/>
    <w:rsid w:val="00C163A3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157D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54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CF3ED4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61527"/>
    <w:rsid w:val="00D65C7B"/>
    <w:rsid w:val="00D7547E"/>
    <w:rsid w:val="00D87D58"/>
    <w:rsid w:val="00D9353D"/>
    <w:rsid w:val="00D97D8D"/>
    <w:rsid w:val="00DA1A90"/>
    <w:rsid w:val="00DA2502"/>
    <w:rsid w:val="00DB470B"/>
    <w:rsid w:val="00DC6598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18B3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EB8"/>
    <w:rsid w:val="00EE4B5E"/>
    <w:rsid w:val="00EE5001"/>
    <w:rsid w:val="00EF0792"/>
    <w:rsid w:val="00EF2506"/>
    <w:rsid w:val="00EF28D9"/>
    <w:rsid w:val="00EF4C44"/>
    <w:rsid w:val="00F013E7"/>
    <w:rsid w:val="00F04DAD"/>
    <w:rsid w:val="00F071CF"/>
    <w:rsid w:val="00F07C0E"/>
    <w:rsid w:val="00F112E6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567A0"/>
    <w:rsid w:val="00F60408"/>
    <w:rsid w:val="00F6096C"/>
    <w:rsid w:val="00F719E2"/>
    <w:rsid w:val="00F71D20"/>
    <w:rsid w:val="00F73906"/>
    <w:rsid w:val="00F775BA"/>
    <w:rsid w:val="00F805EB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Karolina Dyś</cp:lastModifiedBy>
  <cp:revision>60</cp:revision>
  <dcterms:created xsi:type="dcterms:W3CDTF">2024-10-24T11:30:00Z</dcterms:created>
  <dcterms:modified xsi:type="dcterms:W3CDTF">2025-05-06T17:17:00Z</dcterms:modified>
</cp:coreProperties>
</file>